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13D" w:rsidRDefault="00C8113D">
      <w:pPr>
        <w:pStyle w:val="Heading3"/>
        <w:jc w:val="center"/>
        <w:rPr>
          <w:sz w:val="48"/>
        </w:rPr>
      </w:pPr>
      <w:r>
        <w:rPr>
          <w:sz w:val="48"/>
        </w:rPr>
        <w:t>CHAPTER 9</w:t>
      </w:r>
    </w:p>
    <w:p w:rsidR="00C8113D" w:rsidRDefault="00C8113D">
      <w:pPr>
        <w:jc w:val="center"/>
      </w:pPr>
    </w:p>
    <w:p w:rsidR="00C8113D" w:rsidRDefault="00C8113D">
      <w:pPr>
        <w:jc w:val="center"/>
      </w:pPr>
    </w:p>
    <w:p w:rsidR="00C8113D" w:rsidRPr="0065402F" w:rsidRDefault="0065402F">
      <w:pPr>
        <w:pStyle w:val="Heading3"/>
        <w:jc w:val="center"/>
        <w:rPr>
          <w:sz w:val="36"/>
          <w:szCs w:val="36"/>
        </w:rPr>
      </w:pPr>
      <w:r w:rsidRPr="0065402F">
        <w:rPr>
          <w:sz w:val="36"/>
          <w:szCs w:val="36"/>
        </w:rPr>
        <w:t>LONG-LIVED ASSETS</w:t>
      </w:r>
    </w:p>
    <w:p w:rsidR="00C8113D" w:rsidRDefault="00C8113D">
      <w:pPr>
        <w:jc w:val="center"/>
      </w:pPr>
    </w:p>
    <w:p w:rsidR="00C8113D" w:rsidRDefault="00C8113D">
      <w:pPr>
        <w:jc w:val="center"/>
      </w:pPr>
    </w:p>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C8113D" w:rsidRDefault="00C8113D">
      <w:pPr>
        <w:pStyle w:val="Heading3"/>
        <w:ind w:firstLine="0"/>
        <w:rPr>
          <w:lang w:val="en-GB"/>
        </w:rPr>
      </w:pPr>
      <w:r>
        <w:rPr>
          <w:sz w:val="32"/>
        </w:rPr>
        <w:t xml:space="preserve">ONE-MINUTE </w:t>
      </w:r>
      <w:r w:rsidR="0065402F">
        <w:rPr>
          <w:sz w:val="32"/>
        </w:rPr>
        <w:t>QUIZ</w:t>
      </w:r>
    </w:p>
    <w:p w:rsidR="00C8113D" w:rsidRDefault="00C8113D"/>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C8113D" w:rsidTr="0065402F">
        <w:trPr>
          <w:jc w:val="center"/>
        </w:trPr>
        <w:tc>
          <w:tcPr>
            <w:tcW w:w="10080" w:type="dxa"/>
            <w:shd w:val="clear" w:color="auto" w:fill="DEEAF6" w:themeFill="accent1" w:themeFillTint="33"/>
          </w:tcPr>
          <w:p w:rsidR="00C8113D" w:rsidRDefault="00C8113D">
            <w:pPr>
              <w:spacing w:line="120" w:lineRule="exact"/>
              <w:rPr>
                <w:lang w:val="en-CA"/>
              </w:rPr>
            </w:pPr>
          </w:p>
          <w:p w:rsidR="00C8113D" w:rsidRDefault="00C8113D" w:rsidP="0065402F">
            <w:pPr>
              <w:pStyle w:val="Heading2"/>
              <w:shd w:val="clear" w:color="auto" w:fill="DEEAF6" w:themeFill="accent1" w:themeFillTint="33"/>
              <w:rPr>
                <w:lang w:val="en-CA"/>
              </w:rPr>
            </w:pPr>
            <w:r>
              <w:rPr>
                <w:lang w:val="en-CA"/>
              </w:rPr>
              <w:t>TEACHING TIP</w:t>
            </w:r>
          </w:p>
          <w:p w:rsidR="00C8113D" w:rsidRDefault="00C8113D">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lang w:val="en-CA"/>
              </w:rPr>
            </w:pPr>
          </w:p>
          <w:p w:rsidR="00C8113D" w:rsidRPr="0065402F" w:rsidRDefault="00C8113D">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sz w:val="22"/>
                <w:szCs w:val="22"/>
                <w:lang w:val="en-CA"/>
              </w:rPr>
            </w:pPr>
            <w:r w:rsidRPr="0065402F">
              <w:rPr>
                <w:sz w:val="22"/>
                <w:szCs w:val="22"/>
                <w:lang w:val="en-CA"/>
              </w:rPr>
              <w:t>The purpose of chapter questions is to encourage students to read the chapter material before coming to class. They are normally given in the first few minutes of the class before the lecture begins and can count for ½ to 1 mark of a student’s grade.</w:t>
            </w:r>
          </w:p>
        </w:tc>
      </w:tr>
    </w:tbl>
    <w:p w:rsidR="00C8113D" w:rsidRDefault="00C8113D"/>
    <w:p w:rsidR="00C8113D" w:rsidRPr="0065402F"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b/>
          <w:lang w:val="en-GB"/>
        </w:rPr>
      </w:pPr>
      <w:r w:rsidRPr="0065402F">
        <w:rPr>
          <w:b/>
          <w:lang w:val="en-GB"/>
        </w:rPr>
        <w:t>Question:</w:t>
      </w:r>
    </w:p>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C8113D" w:rsidRPr="0065402F"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65402F">
        <w:rPr>
          <w:sz w:val="22"/>
          <w:szCs w:val="22"/>
          <w:lang w:val="en-GB"/>
        </w:rPr>
        <w:t>What</w:t>
      </w:r>
      <w:r w:rsidR="004E3539" w:rsidRPr="0065402F">
        <w:rPr>
          <w:sz w:val="22"/>
          <w:szCs w:val="22"/>
          <w:lang w:val="en-GB"/>
        </w:rPr>
        <w:t xml:space="preserve"> is depreciation and why is it used? Identify</w:t>
      </w:r>
      <w:r w:rsidRPr="0065402F">
        <w:rPr>
          <w:sz w:val="22"/>
          <w:szCs w:val="22"/>
          <w:lang w:val="en-GB"/>
        </w:rPr>
        <w:t xml:space="preserve"> three </w:t>
      </w:r>
      <w:r w:rsidR="00FC6995" w:rsidRPr="0065402F">
        <w:rPr>
          <w:sz w:val="22"/>
          <w:szCs w:val="22"/>
          <w:lang w:val="en-GB"/>
        </w:rPr>
        <w:t xml:space="preserve">depreciation </w:t>
      </w:r>
      <w:r w:rsidRPr="0065402F">
        <w:rPr>
          <w:sz w:val="22"/>
          <w:szCs w:val="22"/>
          <w:lang w:val="en-GB"/>
        </w:rPr>
        <w:t>methods discussed in the chapter?</w:t>
      </w:r>
    </w:p>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C8113D" w:rsidRPr="0065402F" w:rsidRDefault="0065402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b/>
          <w:lang w:val="en-GB"/>
        </w:rPr>
      </w:pPr>
      <w:r w:rsidRPr="0065402F">
        <w:rPr>
          <w:b/>
          <w:lang w:val="en-GB"/>
        </w:rPr>
        <w:t>SUGGESTED SOLUTION</w:t>
      </w:r>
    </w:p>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C8113D" w:rsidRPr="0065402F" w:rsidRDefault="004E353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65402F">
        <w:rPr>
          <w:sz w:val="22"/>
          <w:szCs w:val="22"/>
          <w:lang w:val="en-GB"/>
        </w:rPr>
        <w:t>Depreciation is the systematic allocation of the cost of a long lived asset such as property, plant and equipment over the asset’s useful life. This is the process of cost allocation not a process of determining the assets real value…</w:t>
      </w:r>
      <w:bookmarkStart w:id="0" w:name="_GoBack"/>
      <w:bookmarkEnd w:id="0"/>
      <w:r w:rsidR="00C8113D" w:rsidRPr="0065402F">
        <w:rPr>
          <w:sz w:val="22"/>
          <w:szCs w:val="22"/>
          <w:lang w:val="en-GB"/>
        </w:rPr>
        <w:t xml:space="preserve">Straight-line, </w:t>
      </w:r>
      <w:r w:rsidR="00FC6995" w:rsidRPr="0065402F">
        <w:rPr>
          <w:sz w:val="22"/>
          <w:szCs w:val="22"/>
          <w:lang w:val="en-GB"/>
        </w:rPr>
        <w:t>diminishing</w:t>
      </w:r>
      <w:r w:rsidR="00C8113D" w:rsidRPr="0065402F">
        <w:rPr>
          <w:sz w:val="22"/>
          <w:szCs w:val="22"/>
          <w:lang w:val="en-GB"/>
        </w:rPr>
        <w:t>-balance, units-of-</w:t>
      </w:r>
      <w:r w:rsidR="00FC6995" w:rsidRPr="0065402F">
        <w:rPr>
          <w:sz w:val="22"/>
          <w:szCs w:val="22"/>
          <w:lang w:val="en-GB"/>
        </w:rPr>
        <w:t>production</w:t>
      </w:r>
    </w:p>
    <w:p w:rsidR="00C8113D" w:rsidRDefault="00C8113D">
      <w:pPr>
        <w:pStyle w:val="Heading3"/>
        <w:ind w:firstLine="0"/>
        <w:rPr>
          <w:lang w:val="en-GB"/>
        </w:rPr>
      </w:pPr>
    </w:p>
    <w:p w:rsidR="00C8113D" w:rsidRDefault="00C8113D" w:rsidP="00E95279">
      <w:pPr>
        <w:pStyle w:val="Heading3"/>
        <w:ind w:firstLine="0"/>
      </w:pPr>
    </w:p>
    <w:sectPr w:rsidR="00C8113D" w:rsidSect="0065402F">
      <w:headerReference w:type="default" r:id="rId7"/>
      <w:footerReference w:type="default" r:id="rId8"/>
      <w:endnotePr>
        <w:numFmt w:val="decimal"/>
      </w:endnotePr>
      <w:pgSz w:w="12240" w:h="15840"/>
      <w:pgMar w:top="1440" w:right="720" w:bottom="720" w:left="720" w:header="1361" w:footer="720" w:gutter="72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5EE" w:rsidRDefault="00FF35EE">
      <w:r>
        <w:separator/>
      </w:r>
    </w:p>
  </w:endnote>
  <w:endnote w:type="continuationSeparator" w:id="0">
    <w:p w:rsidR="00FF35EE" w:rsidRDefault="00FF35E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F6F" w:rsidRDefault="00120F6F">
    <w:pPr>
      <w:spacing w:line="240" w:lineRule="exact"/>
    </w:pPr>
  </w:p>
  <w:p w:rsidR="00E95279" w:rsidRPr="00FE2FED" w:rsidRDefault="00E95279" w:rsidP="00E95279">
    <w:pPr>
      <w:tabs>
        <w:tab w:val="center" w:pos="5400"/>
        <w:tab w:val="right" w:pos="9900"/>
        <w:tab w:val="right" w:pos="10800"/>
      </w:tabs>
      <w:rPr>
        <w:sz w:val="16"/>
        <w:szCs w:val="16"/>
      </w:rPr>
    </w:pPr>
    <w:r>
      <w:rPr>
        <w:sz w:val="16"/>
        <w:szCs w:val="16"/>
      </w:rPr>
      <w:t>One-Minute Chapter Question</w:t>
    </w:r>
    <w:r w:rsidRPr="00FE2FED">
      <w:rPr>
        <w:sz w:val="16"/>
        <w:szCs w:val="16"/>
      </w:rPr>
      <w:tab/>
      <w:t>Chapter 9 – Long-Lived Assets</w:t>
    </w:r>
    <w:r w:rsidRPr="00FE2FED">
      <w:rPr>
        <w:sz w:val="16"/>
        <w:szCs w:val="16"/>
      </w:rPr>
      <w:tab/>
      <w:t>9-</w:t>
    </w:r>
    <w:r w:rsidR="000028D9" w:rsidRPr="00FE2FED">
      <w:rPr>
        <w:sz w:val="16"/>
        <w:szCs w:val="16"/>
      </w:rPr>
      <w:fldChar w:fldCharType="begin"/>
    </w:r>
    <w:r w:rsidRPr="00FE2FED">
      <w:rPr>
        <w:sz w:val="16"/>
        <w:szCs w:val="16"/>
      </w:rPr>
      <w:instrText xml:space="preserve">PAGE </w:instrText>
    </w:r>
    <w:r w:rsidR="000028D9" w:rsidRPr="00FE2FED">
      <w:rPr>
        <w:sz w:val="16"/>
        <w:szCs w:val="16"/>
      </w:rPr>
      <w:fldChar w:fldCharType="separate"/>
    </w:r>
    <w:r w:rsidR="00CA1C5F">
      <w:rPr>
        <w:noProof/>
        <w:sz w:val="16"/>
        <w:szCs w:val="16"/>
      </w:rPr>
      <w:t>1</w:t>
    </w:r>
    <w:r w:rsidR="000028D9" w:rsidRPr="00FE2FED">
      <w:rPr>
        <w:sz w:val="16"/>
        <w:szCs w:val="16"/>
      </w:rPr>
      <w:fldChar w:fldCharType="end"/>
    </w:r>
  </w:p>
  <w:p w:rsidR="00E95279" w:rsidRPr="00FE2FED" w:rsidRDefault="00E95279" w:rsidP="00E95279">
    <w:pPr>
      <w:pStyle w:val="Footer"/>
      <w:tabs>
        <w:tab w:val="center" w:pos="5040"/>
        <w:tab w:val="right" w:pos="10080"/>
      </w:tabs>
      <w:jc w:val="center"/>
      <w:rPr>
        <w:sz w:val="16"/>
        <w:szCs w:val="16"/>
      </w:rPr>
    </w:pPr>
    <w:r w:rsidRPr="00FE2FED">
      <w:rPr>
        <w:sz w:val="16"/>
        <w:szCs w:val="16"/>
      </w:rPr>
      <w:t xml:space="preserve">Copyright © </w:t>
    </w:r>
    <w:r w:rsidR="009911FD" w:rsidRPr="00FE2FED">
      <w:rPr>
        <w:sz w:val="16"/>
        <w:szCs w:val="16"/>
      </w:rPr>
      <w:t>20</w:t>
    </w:r>
    <w:r w:rsidR="009911FD">
      <w:rPr>
        <w:sz w:val="16"/>
        <w:szCs w:val="16"/>
      </w:rPr>
      <w:t>1</w:t>
    </w:r>
    <w:r w:rsidR="004E3539">
      <w:rPr>
        <w:sz w:val="16"/>
        <w:szCs w:val="16"/>
      </w:rPr>
      <w:t>6</w:t>
    </w:r>
    <w:r w:rsidR="009911FD" w:rsidRPr="00FE2FED">
      <w:rPr>
        <w:sz w:val="16"/>
        <w:szCs w:val="16"/>
      </w:rPr>
      <w:t xml:space="preserve"> </w:t>
    </w:r>
    <w:r w:rsidRPr="00FE2FED">
      <w:rPr>
        <w:sz w:val="16"/>
        <w:szCs w:val="16"/>
      </w:rPr>
      <w:t>John Wiley &amp; Sons Canada, Ltd. Unauthorized copying, distribution, or transmission of this page is strictly prohibited.</w:t>
    </w:r>
  </w:p>
  <w:p w:rsidR="00120F6F" w:rsidRDefault="00120F6F" w:rsidP="00E95279">
    <w:pPr>
      <w:tabs>
        <w:tab w:val="center" w:pos="5400"/>
        <w:tab w:val="right" w:pos="9900"/>
        <w:tab w:val="right" w:pos="1080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5EE" w:rsidRDefault="00FF35EE">
      <w:r>
        <w:separator/>
      </w:r>
    </w:p>
  </w:footnote>
  <w:footnote w:type="continuationSeparator" w:id="0">
    <w:p w:rsidR="00FF35EE" w:rsidRDefault="00FF35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79" w:rsidRDefault="00E95279" w:rsidP="007B29F6">
    <w:pPr>
      <w:pStyle w:val="Header"/>
      <w:tabs>
        <w:tab w:val="clear" w:pos="8640"/>
        <w:tab w:val="left" w:pos="4320"/>
      </w:tabs>
    </w:pPr>
    <w:proofErr w:type="spellStart"/>
    <w:r w:rsidRPr="004B0720">
      <w:rPr>
        <w:sz w:val="20"/>
        <w:szCs w:val="20"/>
      </w:rPr>
      <w:t>Weygandt</w:t>
    </w:r>
    <w:proofErr w:type="spellEnd"/>
    <w:r w:rsidRPr="004B0720">
      <w:rPr>
        <w:sz w:val="20"/>
        <w:szCs w:val="20"/>
      </w:rPr>
      <w:t xml:space="preserve">, </w:t>
    </w:r>
    <w:proofErr w:type="spellStart"/>
    <w:r w:rsidRPr="004B0720">
      <w:rPr>
        <w:sz w:val="20"/>
        <w:szCs w:val="20"/>
      </w:rPr>
      <w:t>Kieso</w:t>
    </w:r>
    <w:proofErr w:type="spellEnd"/>
    <w:r w:rsidRPr="004B0720">
      <w:rPr>
        <w:sz w:val="20"/>
        <w:szCs w:val="20"/>
      </w:rPr>
      <w:t xml:space="preserve">, Kimmel, </w:t>
    </w:r>
    <w:proofErr w:type="spellStart"/>
    <w:r w:rsidRPr="004B0720">
      <w:rPr>
        <w:sz w:val="20"/>
        <w:szCs w:val="20"/>
      </w:rPr>
      <w:t>Trenholm</w:t>
    </w:r>
    <w:proofErr w:type="spellEnd"/>
    <w:r w:rsidRPr="004B0720">
      <w:rPr>
        <w:sz w:val="20"/>
        <w:szCs w:val="20"/>
      </w:rPr>
      <w:t xml:space="preserve">, </w:t>
    </w:r>
    <w:proofErr w:type="spellStart"/>
    <w:r w:rsidRPr="004B0720">
      <w:rPr>
        <w:sz w:val="20"/>
        <w:szCs w:val="20"/>
      </w:rPr>
      <w:t>Kinnear</w:t>
    </w:r>
    <w:proofErr w:type="spellEnd"/>
    <w:r w:rsidR="007B29F6">
      <w:rPr>
        <w:sz w:val="20"/>
        <w:szCs w:val="20"/>
      </w:rPr>
      <w:t>, Barlow</w:t>
    </w:r>
    <w:r w:rsidR="0065402F">
      <w:rPr>
        <w:sz w:val="20"/>
        <w:szCs w:val="20"/>
      </w:rPr>
      <w:tab/>
    </w:r>
    <w:r w:rsidRPr="004B0720">
      <w:rPr>
        <w:sz w:val="20"/>
        <w:szCs w:val="20"/>
      </w:rPr>
      <w:t>Accounting Principles,</w:t>
    </w:r>
    <w:r w:rsidR="009911FD">
      <w:rPr>
        <w:sz w:val="20"/>
        <w:szCs w:val="20"/>
      </w:rPr>
      <w:t xml:space="preserve"> </w:t>
    </w:r>
    <w:r w:rsidR="004E3539">
      <w:rPr>
        <w:sz w:val="20"/>
        <w:szCs w:val="20"/>
      </w:rPr>
      <w:t>Seventh</w:t>
    </w:r>
    <w:r w:rsidR="00FC6995" w:rsidRPr="004B0720">
      <w:rPr>
        <w:sz w:val="20"/>
        <w:szCs w:val="20"/>
      </w:rPr>
      <w:t xml:space="preserve"> </w:t>
    </w:r>
    <w:r w:rsidRPr="004B0720">
      <w:rPr>
        <w:sz w:val="20"/>
        <w:szCs w:val="20"/>
      </w:rPr>
      <w:t>Canadian Edition</w:t>
    </w:r>
  </w:p>
  <w:p w:rsidR="0065402F" w:rsidRDefault="0065402F" w:rsidP="007B29F6">
    <w:pPr>
      <w:pStyle w:val="Header"/>
      <w:tabs>
        <w:tab w:val="clear" w:pos="8640"/>
        <w:tab w:val="left" w:pos="43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 %1."/>
      <w:lvlJc w:val="left"/>
      <w:pPr>
        <w:tabs>
          <w:tab w:val="num" w:pos="360"/>
        </w:tabs>
        <w:ind w:left="360" w:hanging="360"/>
      </w:pPr>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lvl w:ilvl="0">
      <w:start w:val="1"/>
      <w:numFmt w:val="decimal"/>
      <w:lvlText w:val=" %1."/>
      <w:lvlJc w:val="left"/>
      <w:pPr>
        <w:tabs>
          <w:tab w:val="num" w:pos="360"/>
        </w:tabs>
        <w:ind w:left="360" w:hanging="360"/>
      </w:pPr>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lvl w:ilvl="0">
      <w:start w:val="1"/>
      <w:numFmt w:val="decimal"/>
      <w:lvlText w:val=" %1."/>
      <w:lvlJc w:val="left"/>
      <w:pPr>
        <w:tabs>
          <w:tab w:val="num" w:pos="318"/>
        </w:tabs>
        <w:ind w:left="318" w:hanging="318"/>
      </w:pPr>
      <w:rPr>
        <w:rFonts w:ascii="Arial" w:hAnsi="Arial" w:cs="Arial"/>
        <w:sz w:val="14"/>
        <w:szCs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lvl w:ilvl="0">
      <w:start w:val="1"/>
      <w:numFmt w:val="decimal"/>
      <w:lvlText w:val=" %1."/>
      <w:lvlJc w:val="left"/>
      <w:pPr>
        <w:tabs>
          <w:tab w:val="num" w:pos="318"/>
        </w:tabs>
        <w:ind w:left="318" w:hanging="318"/>
      </w:pPr>
    </w:lvl>
    <w:lvl w:ilvl="1">
      <w:start w:val="1"/>
      <w:numFmt w:val="decimal"/>
      <w:pStyle w:val="Level2"/>
      <w:lvlText w:val="%2."/>
      <w:lvlJc w:val="left"/>
      <w:pPr>
        <w:tabs>
          <w:tab w:val="num" w:pos="318"/>
        </w:tabs>
        <w:ind w:left="318" w:hanging="263"/>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lvl w:ilvl="0">
      <w:start w:val="1"/>
      <w:numFmt w:val="decimal"/>
      <w:pStyle w:val="Level1"/>
      <w:lvlText w:val=" %1."/>
      <w:lvlJc w:val="left"/>
      <w:pPr>
        <w:tabs>
          <w:tab w:val="num" w:pos="318"/>
        </w:tabs>
        <w:ind w:left="318" w:hanging="318"/>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6D5499D"/>
    <w:multiLevelType w:val="singleLevel"/>
    <w:tmpl w:val="0809000F"/>
    <w:lvl w:ilvl="0">
      <w:start w:val="1"/>
      <w:numFmt w:val="decimal"/>
      <w:lvlText w:val="%1."/>
      <w:lvlJc w:val="left"/>
      <w:pPr>
        <w:tabs>
          <w:tab w:val="num" w:pos="360"/>
        </w:tabs>
        <w:ind w:left="360" w:hanging="360"/>
      </w:pPr>
    </w:lvl>
  </w:abstractNum>
  <w:abstractNum w:abstractNumId="6">
    <w:nsid w:val="0F027D3C"/>
    <w:multiLevelType w:val="hybridMultilevel"/>
    <w:tmpl w:val="42E0EB9A"/>
    <w:lvl w:ilvl="0" w:tplc="00BC6462">
      <w:start w:val="1"/>
      <w:numFmt w:val="decimal"/>
      <w:lvlText w:val="%1."/>
      <w:lvlJc w:val="left"/>
      <w:pPr>
        <w:tabs>
          <w:tab w:val="num" w:pos="840"/>
        </w:tabs>
        <w:ind w:left="840" w:hanging="480"/>
      </w:pPr>
      <w:rPr>
        <w:rFonts w:hint="default"/>
      </w:rPr>
    </w:lvl>
    <w:lvl w:ilvl="1" w:tplc="5EC28B74">
      <w:start w:val="1"/>
      <w:numFmt w:val="lowerLetter"/>
      <w:lvlText w:val="%2."/>
      <w:lvlJc w:val="left"/>
      <w:pPr>
        <w:tabs>
          <w:tab w:val="num" w:pos="1440"/>
        </w:tabs>
        <w:ind w:left="1440" w:hanging="360"/>
      </w:pPr>
    </w:lvl>
    <w:lvl w:ilvl="2" w:tplc="7708EB4C" w:tentative="1">
      <w:start w:val="1"/>
      <w:numFmt w:val="lowerRoman"/>
      <w:lvlText w:val="%3."/>
      <w:lvlJc w:val="right"/>
      <w:pPr>
        <w:tabs>
          <w:tab w:val="num" w:pos="2160"/>
        </w:tabs>
        <w:ind w:left="2160" w:hanging="180"/>
      </w:pPr>
    </w:lvl>
    <w:lvl w:ilvl="3" w:tplc="42040398" w:tentative="1">
      <w:start w:val="1"/>
      <w:numFmt w:val="decimal"/>
      <w:lvlText w:val="%4."/>
      <w:lvlJc w:val="left"/>
      <w:pPr>
        <w:tabs>
          <w:tab w:val="num" w:pos="2880"/>
        </w:tabs>
        <w:ind w:left="2880" w:hanging="360"/>
      </w:pPr>
    </w:lvl>
    <w:lvl w:ilvl="4" w:tplc="347253A4" w:tentative="1">
      <w:start w:val="1"/>
      <w:numFmt w:val="lowerLetter"/>
      <w:lvlText w:val="%5."/>
      <w:lvlJc w:val="left"/>
      <w:pPr>
        <w:tabs>
          <w:tab w:val="num" w:pos="3600"/>
        </w:tabs>
        <w:ind w:left="3600" w:hanging="360"/>
      </w:pPr>
    </w:lvl>
    <w:lvl w:ilvl="5" w:tplc="478E6EBE" w:tentative="1">
      <w:start w:val="1"/>
      <w:numFmt w:val="lowerRoman"/>
      <w:lvlText w:val="%6."/>
      <w:lvlJc w:val="right"/>
      <w:pPr>
        <w:tabs>
          <w:tab w:val="num" w:pos="4320"/>
        </w:tabs>
        <w:ind w:left="4320" w:hanging="180"/>
      </w:pPr>
    </w:lvl>
    <w:lvl w:ilvl="6" w:tplc="D9F66CE2" w:tentative="1">
      <w:start w:val="1"/>
      <w:numFmt w:val="decimal"/>
      <w:lvlText w:val="%7."/>
      <w:lvlJc w:val="left"/>
      <w:pPr>
        <w:tabs>
          <w:tab w:val="num" w:pos="5040"/>
        </w:tabs>
        <w:ind w:left="5040" w:hanging="360"/>
      </w:pPr>
    </w:lvl>
    <w:lvl w:ilvl="7" w:tplc="74DA66A0" w:tentative="1">
      <w:start w:val="1"/>
      <w:numFmt w:val="lowerLetter"/>
      <w:lvlText w:val="%8."/>
      <w:lvlJc w:val="left"/>
      <w:pPr>
        <w:tabs>
          <w:tab w:val="num" w:pos="5760"/>
        </w:tabs>
        <w:ind w:left="5760" w:hanging="360"/>
      </w:pPr>
    </w:lvl>
    <w:lvl w:ilvl="8" w:tplc="A05EBF22" w:tentative="1">
      <w:start w:val="1"/>
      <w:numFmt w:val="lowerRoman"/>
      <w:lvlText w:val="%9."/>
      <w:lvlJc w:val="right"/>
      <w:pPr>
        <w:tabs>
          <w:tab w:val="num" w:pos="6480"/>
        </w:tabs>
        <w:ind w:left="6480" w:hanging="180"/>
      </w:pPr>
    </w:lvl>
  </w:abstractNum>
  <w:abstractNum w:abstractNumId="7">
    <w:nsid w:val="11121C66"/>
    <w:multiLevelType w:val="singleLevel"/>
    <w:tmpl w:val="0809000F"/>
    <w:lvl w:ilvl="0">
      <w:start w:val="1"/>
      <w:numFmt w:val="decimal"/>
      <w:lvlText w:val="%1."/>
      <w:lvlJc w:val="left"/>
      <w:pPr>
        <w:tabs>
          <w:tab w:val="num" w:pos="360"/>
        </w:tabs>
        <w:ind w:left="360" w:hanging="360"/>
      </w:pPr>
    </w:lvl>
  </w:abstractNum>
  <w:abstractNum w:abstractNumId="8">
    <w:nsid w:val="14F82A43"/>
    <w:multiLevelType w:val="hybridMultilevel"/>
    <w:tmpl w:val="235E4DCC"/>
    <w:lvl w:ilvl="0" w:tplc="73B4602E">
      <w:start w:val="1"/>
      <w:numFmt w:val="lowerLetter"/>
      <w:lvlText w:val="(%1)"/>
      <w:lvlJc w:val="left"/>
      <w:pPr>
        <w:tabs>
          <w:tab w:val="num" w:pos="360"/>
        </w:tabs>
        <w:ind w:left="360" w:hanging="360"/>
      </w:pPr>
      <w:rPr>
        <w:rFonts w:ascii="Arial" w:hAnsi="Arial" w:hint="default"/>
        <w:b/>
        <w:i w:val="0"/>
        <w:sz w:val="28"/>
      </w:rPr>
    </w:lvl>
    <w:lvl w:ilvl="1" w:tplc="3CB8EA86" w:tentative="1">
      <w:start w:val="1"/>
      <w:numFmt w:val="lowerLetter"/>
      <w:lvlText w:val="%2."/>
      <w:lvlJc w:val="left"/>
      <w:pPr>
        <w:tabs>
          <w:tab w:val="num" w:pos="1440"/>
        </w:tabs>
        <w:ind w:left="1440" w:hanging="360"/>
      </w:pPr>
    </w:lvl>
    <w:lvl w:ilvl="2" w:tplc="9E92DABE" w:tentative="1">
      <w:start w:val="1"/>
      <w:numFmt w:val="lowerRoman"/>
      <w:lvlText w:val="%3."/>
      <w:lvlJc w:val="right"/>
      <w:pPr>
        <w:tabs>
          <w:tab w:val="num" w:pos="2160"/>
        </w:tabs>
        <w:ind w:left="2160" w:hanging="180"/>
      </w:pPr>
    </w:lvl>
    <w:lvl w:ilvl="3" w:tplc="629A349E" w:tentative="1">
      <w:start w:val="1"/>
      <w:numFmt w:val="decimal"/>
      <w:lvlText w:val="%4."/>
      <w:lvlJc w:val="left"/>
      <w:pPr>
        <w:tabs>
          <w:tab w:val="num" w:pos="2880"/>
        </w:tabs>
        <w:ind w:left="2880" w:hanging="360"/>
      </w:pPr>
    </w:lvl>
    <w:lvl w:ilvl="4" w:tplc="14A44272" w:tentative="1">
      <w:start w:val="1"/>
      <w:numFmt w:val="lowerLetter"/>
      <w:lvlText w:val="%5."/>
      <w:lvlJc w:val="left"/>
      <w:pPr>
        <w:tabs>
          <w:tab w:val="num" w:pos="3600"/>
        </w:tabs>
        <w:ind w:left="3600" w:hanging="360"/>
      </w:pPr>
    </w:lvl>
    <w:lvl w:ilvl="5" w:tplc="717AD840" w:tentative="1">
      <w:start w:val="1"/>
      <w:numFmt w:val="lowerRoman"/>
      <w:lvlText w:val="%6."/>
      <w:lvlJc w:val="right"/>
      <w:pPr>
        <w:tabs>
          <w:tab w:val="num" w:pos="4320"/>
        </w:tabs>
        <w:ind w:left="4320" w:hanging="180"/>
      </w:pPr>
    </w:lvl>
    <w:lvl w:ilvl="6" w:tplc="9880DA4E" w:tentative="1">
      <w:start w:val="1"/>
      <w:numFmt w:val="decimal"/>
      <w:lvlText w:val="%7."/>
      <w:lvlJc w:val="left"/>
      <w:pPr>
        <w:tabs>
          <w:tab w:val="num" w:pos="5040"/>
        </w:tabs>
        <w:ind w:left="5040" w:hanging="360"/>
      </w:pPr>
    </w:lvl>
    <w:lvl w:ilvl="7" w:tplc="91D05930" w:tentative="1">
      <w:start w:val="1"/>
      <w:numFmt w:val="lowerLetter"/>
      <w:lvlText w:val="%8."/>
      <w:lvlJc w:val="left"/>
      <w:pPr>
        <w:tabs>
          <w:tab w:val="num" w:pos="5760"/>
        </w:tabs>
        <w:ind w:left="5760" w:hanging="360"/>
      </w:pPr>
    </w:lvl>
    <w:lvl w:ilvl="8" w:tplc="E2CC2D9C" w:tentative="1">
      <w:start w:val="1"/>
      <w:numFmt w:val="lowerRoman"/>
      <w:lvlText w:val="%9."/>
      <w:lvlJc w:val="right"/>
      <w:pPr>
        <w:tabs>
          <w:tab w:val="num" w:pos="6480"/>
        </w:tabs>
        <w:ind w:left="6480" w:hanging="180"/>
      </w:pPr>
    </w:lvl>
  </w:abstractNum>
  <w:abstractNum w:abstractNumId="9">
    <w:nsid w:val="18354FD9"/>
    <w:multiLevelType w:val="singleLevel"/>
    <w:tmpl w:val="F6C8FBD0"/>
    <w:lvl w:ilvl="0">
      <w:start w:val="1"/>
      <w:numFmt w:val="decimal"/>
      <w:lvlText w:val="%1."/>
      <w:lvlJc w:val="left"/>
      <w:pPr>
        <w:tabs>
          <w:tab w:val="num" w:pos="360"/>
        </w:tabs>
        <w:ind w:left="360" w:hanging="360"/>
      </w:pPr>
      <w:rPr>
        <w:b/>
        <w:i w:val="0"/>
      </w:rPr>
    </w:lvl>
  </w:abstractNum>
  <w:abstractNum w:abstractNumId="10">
    <w:nsid w:val="1B247842"/>
    <w:multiLevelType w:val="singleLevel"/>
    <w:tmpl w:val="76483348"/>
    <w:lvl w:ilvl="0">
      <w:start w:val="1"/>
      <w:numFmt w:val="decimal"/>
      <w:lvlText w:val="%1."/>
      <w:lvlJc w:val="left"/>
      <w:pPr>
        <w:tabs>
          <w:tab w:val="num" w:pos="480"/>
        </w:tabs>
        <w:ind w:left="480" w:hanging="480"/>
      </w:pPr>
      <w:rPr>
        <w:rFonts w:hint="default"/>
      </w:rPr>
    </w:lvl>
  </w:abstractNum>
  <w:abstractNum w:abstractNumId="11">
    <w:nsid w:val="1B7F0AD1"/>
    <w:multiLevelType w:val="hybridMultilevel"/>
    <w:tmpl w:val="CC72AAE6"/>
    <w:lvl w:ilvl="0" w:tplc="B9DCD7E2">
      <w:start w:val="1"/>
      <w:numFmt w:val="decimal"/>
      <w:lvlText w:val="(%1)"/>
      <w:lvlJc w:val="left"/>
      <w:pPr>
        <w:tabs>
          <w:tab w:val="num" w:pos="996"/>
        </w:tabs>
        <w:ind w:left="996" w:hanging="636"/>
      </w:pPr>
      <w:rPr>
        <w:rFonts w:hint="default"/>
      </w:rPr>
    </w:lvl>
    <w:lvl w:ilvl="1" w:tplc="A2EE165C" w:tentative="1">
      <w:start w:val="1"/>
      <w:numFmt w:val="lowerLetter"/>
      <w:lvlText w:val="%2."/>
      <w:lvlJc w:val="left"/>
      <w:pPr>
        <w:tabs>
          <w:tab w:val="num" w:pos="1440"/>
        </w:tabs>
        <w:ind w:left="1440" w:hanging="360"/>
      </w:pPr>
    </w:lvl>
    <w:lvl w:ilvl="2" w:tplc="07767EE0" w:tentative="1">
      <w:start w:val="1"/>
      <w:numFmt w:val="lowerRoman"/>
      <w:lvlText w:val="%3."/>
      <w:lvlJc w:val="right"/>
      <w:pPr>
        <w:tabs>
          <w:tab w:val="num" w:pos="2160"/>
        </w:tabs>
        <w:ind w:left="2160" w:hanging="180"/>
      </w:pPr>
    </w:lvl>
    <w:lvl w:ilvl="3" w:tplc="C22226C0" w:tentative="1">
      <w:start w:val="1"/>
      <w:numFmt w:val="decimal"/>
      <w:lvlText w:val="%4."/>
      <w:lvlJc w:val="left"/>
      <w:pPr>
        <w:tabs>
          <w:tab w:val="num" w:pos="2880"/>
        </w:tabs>
        <w:ind w:left="2880" w:hanging="360"/>
      </w:pPr>
    </w:lvl>
    <w:lvl w:ilvl="4" w:tplc="0F84C03C" w:tentative="1">
      <w:start w:val="1"/>
      <w:numFmt w:val="lowerLetter"/>
      <w:lvlText w:val="%5."/>
      <w:lvlJc w:val="left"/>
      <w:pPr>
        <w:tabs>
          <w:tab w:val="num" w:pos="3600"/>
        </w:tabs>
        <w:ind w:left="3600" w:hanging="360"/>
      </w:pPr>
    </w:lvl>
    <w:lvl w:ilvl="5" w:tplc="67767A36" w:tentative="1">
      <w:start w:val="1"/>
      <w:numFmt w:val="lowerRoman"/>
      <w:lvlText w:val="%6."/>
      <w:lvlJc w:val="right"/>
      <w:pPr>
        <w:tabs>
          <w:tab w:val="num" w:pos="4320"/>
        </w:tabs>
        <w:ind w:left="4320" w:hanging="180"/>
      </w:pPr>
    </w:lvl>
    <w:lvl w:ilvl="6" w:tplc="E210FC00" w:tentative="1">
      <w:start w:val="1"/>
      <w:numFmt w:val="decimal"/>
      <w:lvlText w:val="%7."/>
      <w:lvlJc w:val="left"/>
      <w:pPr>
        <w:tabs>
          <w:tab w:val="num" w:pos="5040"/>
        </w:tabs>
        <w:ind w:left="5040" w:hanging="360"/>
      </w:pPr>
    </w:lvl>
    <w:lvl w:ilvl="7" w:tplc="490A6E6A" w:tentative="1">
      <w:start w:val="1"/>
      <w:numFmt w:val="lowerLetter"/>
      <w:lvlText w:val="%8."/>
      <w:lvlJc w:val="left"/>
      <w:pPr>
        <w:tabs>
          <w:tab w:val="num" w:pos="5760"/>
        </w:tabs>
        <w:ind w:left="5760" w:hanging="360"/>
      </w:pPr>
    </w:lvl>
    <w:lvl w:ilvl="8" w:tplc="39865AF2" w:tentative="1">
      <w:start w:val="1"/>
      <w:numFmt w:val="lowerRoman"/>
      <w:lvlText w:val="%9."/>
      <w:lvlJc w:val="right"/>
      <w:pPr>
        <w:tabs>
          <w:tab w:val="num" w:pos="6480"/>
        </w:tabs>
        <w:ind w:left="6480" w:hanging="180"/>
      </w:pPr>
    </w:lvl>
  </w:abstractNum>
  <w:abstractNum w:abstractNumId="12">
    <w:nsid w:val="1BFB165A"/>
    <w:multiLevelType w:val="singleLevel"/>
    <w:tmpl w:val="0409000F"/>
    <w:lvl w:ilvl="0">
      <w:start w:val="4"/>
      <w:numFmt w:val="decimal"/>
      <w:lvlText w:val="%1."/>
      <w:lvlJc w:val="left"/>
      <w:pPr>
        <w:tabs>
          <w:tab w:val="num" w:pos="360"/>
        </w:tabs>
        <w:ind w:left="360" w:hanging="360"/>
      </w:pPr>
      <w:rPr>
        <w:rFonts w:hint="default"/>
      </w:rPr>
    </w:lvl>
  </w:abstractNum>
  <w:abstractNum w:abstractNumId="13">
    <w:nsid w:val="1C21476F"/>
    <w:multiLevelType w:val="singleLevel"/>
    <w:tmpl w:val="7908C1F4"/>
    <w:lvl w:ilvl="0">
      <w:start w:val="1"/>
      <w:numFmt w:val="lowerLetter"/>
      <w:lvlText w:val="(%1)"/>
      <w:lvlJc w:val="left"/>
      <w:pPr>
        <w:tabs>
          <w:tab w:val="num" w:pos="540"/>
        </w:tabs>
        <w:ind w:left="540" w:hanging="540"/>
      </w:pPr>
      <w:rPr>
        <w:rFonts w:hint="default"/>
      </w:rPr>
    </w:lvl>
  </w:abstractNum>
  <w:abstractNum w:abstractNumId="14">
    <w:nsid w:val="20FF18C5"/>
    <w:multiLevelType w:val="singleLevel"/>
    <w:tmpl w:val="DD4AF8D6"/>
    <w:lvl w:ilvl="0">
      <w:start w:val="1"/>
      <w:numFmt w:val="lowerLetter"/>
      <w:lvlText w:val="(%1)"/>
      <w:lvlJc w:val="left"/>
      <w:pPr>
        <w:tabs>
          <w:tab w:val="num" w:pos="600"/>
        </w:tabs>
        <w:ind w:left="600" w:hanging="600"/>
      </w:pPr>
      <w:rPr>
        <w:rFonts w:hint="default"/>
      </w:rPr>
    </w:lvl>
  </w:abstractNum>
  <w:abstractNum w:abstractNumId="15">
    <w:nsid w:val="24DE04A0"/>
    <w:multiLevelType w:val="singleLevel"/>
    <w:tmpl w:val="32BCDAC4"/>
    <w:lvl w:ilvl="0">
      <w:start w:val="1"/>
      <w:numFmt w:val="decimal"/>
      <w:lvlText w:val="(%1)"/>
      <w:lvlJc w:val="left"/>
      <w:pPr>
        <w:tabs>
          <w:tab w:val="num" w:pos="600"/>
        </w:tabs>
        <w:ind w:left="600" w:hanging="600"/>
      </w:pPr>
      <w:rPr>
        <w:rFonts w:hint="default"/>
      </w:rPr>
    </w:lvl>
  </w:abstractNum>
  <w:abstractNum w:abstractNumId="16">
    <w:nsid w:val="298E59FC"/>
    <w:multiLevelType w:val="singleLevel"/>
    <w:tmpl w:val="623CEE86"/>
    <w:lvl w:ilvl="0">
      <w:start w:val="1"/>
      <w:numFmt w:val="lowerLetter"/>
      <w:lvlText w:val="(%1)"/>
      <w:lvlJc w:val="left"/>
      <w:pPr>
        <w:tabs>
          <w:tab w:val="num" w:pos="600"/>
        </w:tabs>
        <w:ind w:left="600" w:hanging="600"/>
      </w:pPr>
      <w:rPr>
        <w:rFonts w:hint="default"/>
      </w:rPr>
    </w:lvl>
  </w:abstractNum>
  <w:abstractNum w:abstractNumId="17">
    <w:nsid w:val="2E6E78B9"/>
    <w:multiLevelType w:val="hybridMultilevel"/>
    <w:tmpl w:val="5B400EEE"/>
    <w:lvl w:ilvl="0" w:tplc="1C38EBA4">
      <w:start w:val="1"/>
      <w:numFmt w:val="lowerLetter"/>
      <w:lvlText w:val="(%1)"/>
      <w:lvlJc w:val="left"/>
      <w:pPr>
        <w:tabs>
          <w:tab w:val="num" w:pos="360"/>
        </w:tabs>
        <w:ind w:left="360" w:hanging="360"/>
      </w:pPr>
      <w:rPr>
        <w:rFonts w:ascii="Arial" w:hAnsi="Arial" w:hint="default"/>
        <w:b/>
        <w:i w:val="0"/>
        <w:sz w:val="28"/>
      </w:rPr>
    </w:lvl>
    <w:lvl w:ilvl="1" w:tplc="82DE0AB2" w:tentative="1">
      <w:start w:val="1"/>
      <w:numFmt w:val="lowerLetter"/>
      <w:lvlText w:val="%2."/>
      <w:lvlJc w:val="left"/>
      <w:pPr>
        <w:tabs>
          <w:tab w:val="num" w:pos="1440"/>
        </w:tabs>
        <w:ind w:left="1440" w:hanging="360"/>
      </w:pPr>
    </w:lvl>
    <w:lvl w:ilvl="2" w:tplc="A49C6228" w:tentative="1">
      <w:start w:val="1"/>
      <w:numFmt w:val="lowerRoman"/>
      <w:lvlText w:val="%3."/>
      <w:lvlJc w:val="right"/>
      <w:pPr>
        <w:tabs>
          <w:tab w:val="num" w:pos="2160"/>
        </w:tabs>
        <w:ind w:left="2160" w:hanging="180"/>
      </w:pPr>
    </w:lvl>
    <w:lvl w:ilvl="3" w:tplc="350C8E80" w:tentative="1">
      <w:start w:val="1"/>
      <w:numFmt w:val="decimal"/>
      <w:lvlText w:val="%4."/>
      <w:lvlJc w:val="left"/>
      <w:pPr>
        <w:tabs>
          <w:tab w:val="num" w:pos="2880"/>
        </w:tabs>
        <w:ind w:left="2880" w:hanging="360"/>
      </w:pPr>
    </w:lvl>
    <w:lvl w:ilvl="4" w:tplc="326269B0" w:tentative="1">
      <w:start w:val="1"/>
      <w:numFmt w:val="lowerLetter"/>
      <w:lvlText w:val="%5."/>
      <w:lvlJc w:val="left"/>
      <w:pPr>
        <w:tabs>
          <w:tab w:val="num" w:pos="3600"/>
        </w:tabs>
        <w:ind w:left="3600" w:hanging="360"/>
      </w:pPr>
    </w:lvl>
    <w:lvl w:ilvl="5" w:tplc="E99A52E0" w:tentative="1">
      <w:start w:val="1"/>
      <w:numFmt w:val="lowerRoman"/>
      <w:lvlText w:val="%6."/>
      <w:lvlJc w:val="right"/>
      <w:pPr>
        <w:tabs>
          <w:tab w:val="num" w:pos="4320"/>
        </w:tabs>
        <w:ind w:left="4320" w:hanging="180"/>
      </w:pPr>
    </w:lvl>
    <w:lvl w:ilvl="6" w:tplc="CF9E5F28" w:tentative="1">
      <w:start w:val="1"/>
      <w:numFmt w:val="decimal"/>
      <w:lvlText w:val="%7."/>
      <w:lvlJc w:val="left"/>
      <w:pPr>
        <w:tabs>
          <w:tab w:val="num" w:pos="5040"/>
        </w:tabs>
        <w:ind w:left="5040" w:hanging="360"/>
      </w:pPr>
    </w:lvl>
    <w:lvl w:ilvl="7" w:tplc="D734A3DC" w:tentative="1">
      <w:start w:val="1"/>
      <w:numFmt w:val="lowerLetter"/>
      <w:lvlText w:val="%8."/>
      <w:lvlJc w:val="left"/>
      <w:pPr>
        <w:tabs>
          <w:tab w:val="num" w:pos="5760"/>
        </w:tabs>
        <w:ind w:left="5760" w:hanging="360"/>
      </w:pPr>
    </w:lvl>
    <w:lvl w:ilvl="8" w:tplc="DCA429B4" w:tentative="1">
      <w:start w:val="1"/>
      <w:numFmt w:val="lowerRoman"/>
      <w:lvlText w:val="%9."/>
      <w:lvlJc w:val="right"/>
      <w:pPr>
        <w:tabs>
          <w:tab w:val="num" w:pos="6480"/>
        </w:tabs>
        <w:ind w:left="6480" w:hanging="180"/>
      </w:pPr>
    </w:lvl>
  </w:abstractNum>
  <w:abstractNum w:abstractNumId="18">
    <w:nsid w:val="2FDC3A0E"/>
    <w:multiLevelType w:val="singleLevel"/>
    <w:tmpl w:val="D87482E8"/>
    <w:lvl w:ilvl="0">
      <w:start w:val="9"/>
      <w:numFmt w:val="decimal"/>
      <w:lvlText w:val="%1."/>
      <w:lvlJc w:val="left"/>
      <w:pPr>
        <w:tabs>
          <w:tab w:val="num" w:pos="405"/>
        </w:tabs>
        <w:ind w:left="405" w:hanging="405"/>
      </w:pPr>
      <w:rPr>
        <w:rFonts w:hint="default"/>
      </w:rPr>
    </w:lvl>
  </w:abstractNum>
  <w:abstractNum w:abstractNumId="19">
    <w:nsid w:val="33BA1ACB"/>
    <w:multiLevelType w:val="singleLevel"/>
    <w:tmpl w:val="0409000F"/>
    <w:lvl w:ilvl="0">
      <w:start w:val="18"/>
      <w:numFmt w:val="decimal"/>
      <w:lvlText w:val="%1."/>
      <w:lvlJc w:val="left"/>
      <w:pPr>
        <w:tabs>
          <w:tab w:val="num" w:pos="360"/>
        </w:tabs>
        <w:ind w:left="360" w:hanging="360"/>
      </w:pPr>
      <w:rPr>
        <w:rFonts w:hint="default"/>
      </w:rPr>
    </w:lvl>
  </w:abstractNum>
  <w:abstractNum w:abstractNumId="20">
    <w:nsid w:val="40AD767D"/>
    <w:multiLevelType w:val="singleLevel"/>
    <w:tmpl w:val="C30AEDBA"/>
    <w:lvl w:ilvl="0">
      <w:start w:val="1"/>
      <w:numFmt w:val="decimal"/>
      <w:lvlText w:val="%1)"/>
      <w:lvlJc w:val="left"/>
      <w:pPr>
        <w:tabs>
          <w:tab w:val="num" w:pos="600"/>
        </w:tabs>
        <w:ind w:left="600" w:hanging="600"/>
      </w:pPr>
      <w:rPr>
        <w:rFonts w:hint="default"/>
      </w:rPr>
    </w:lvl>
  </w:abstractNum>
  <w:abstractNum w:abstractNumId="21">
    <w:nsid w:val="4BAA7AE9"/>
    <w:multiLevelType w:val="singleLevel"/>
    <w:tmpl w:val="0809000F"/>
    <w:lvl w:ilvl="0">
      <w:start w:val="1"/>
      <w:numFmt w:val="decimal"/>
      <w:lvlText w:val="%1."/>
      <w:lvlJc w:val="left"/>
      <w:pPr>
        <w:tabs>
          <w:tab w:val="num" w:pos="360"/>
        </w:tabs>
        <w:ind w:left="360" w:hanging="360"/>
      </w:pPr>
    </w:lvl>
  </w:abstractNum>
  <w:abstractNum w:abstractNumId="22">
    <w:nsid w:val="4D4C1A5E"/>
    <w:multiLevelType w:val="singleLevel"/>
    <w:tmpl w:val="A2E22CA6"/>
    <w:lvl w:ilvl="0">
      <w:start w:val="1"/>
      <w:numFmt w:val="lowerLetter"/>
      <w:lvlText w:val="(%1)"/>
      <w:lvlJc w:val="left"/>
      <w:pPr>
        <w:tabs>
          <w:tab w:val="num" w:pos="600"/>
        </w:tabs>
        <w:ind w:left="600" w:hanging="600"/>
      </w:pPr>
      <w:rPr>
        <w:rFonts w:hint="default"/>
      </w:rPr>
    </w:lvl>
  </w:abstractNum>
  <w:abstractNum w:abstractNumId="23">
    <w:nsid w:val="4D602070"/>
    <w:multiLevelType w:val="singleLevel"/>
    <w:tmpl w:val="7908C1F4"/>
    <w:lvl w:ilvl="0">
      <w:start w:val="1"/>
      <w:numFmt w:val="lowerLetter"/>
      <w:lvlText w:val="(%1)"/>
      <w:lvlJc w:val="left"/>
      <w:pPr>
        <w:tabs>
          <w:tab w:val="num" w:pos="540"/>
        </w:tabs>
        <w:ind w:left="540" w:hanging="540"/>
      </w:pPr>
      <w:rPr>
        <w:rFonts w:hint="default"/>
      </w:rPr>
    </w:lvl>
  </w:abstractNum>
  <w:abstractNum w:abstractNumId="24">
    <w:nsid w:val="4E892064"/>
    <w:multiLevelType w:val="multilevel"/>
    <w:tmpl w:val="8F00870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52DE4475"/>
    <w:multiLevelType w:val="hybridMultilevel"/>
    <w:tmpl w:val="E1F8923E"/>
    <w:lvl w:ilvl="0" w:tplc="9AD424F8">
      <w:start w:val="1"/>
      <w:numFmt w:val="decimal"/>
      <w:lvlText w:val="%1."/>
      <w:lvlJc w:val="left"/>
      <w:pPr>
        <w:tabs>
          <w:tab w:val="num" w:pos="480"/>
        </w:tabs>
        <w:ind w:left="480" w:hanging="480"/>
      </w:pPr>
      <w:rPr>
        <w:rFonts w:hint="default"/>
      </w:rPr>
    </w:lvl>
    <w:lvl w:ilvl="1" w:tplc="B726B69C" w:tentative="1">
      <w:start w:val="1"/>
      <w:numFmt w:val="lowerLetter"/>
      <w:lvlText w:val="%2."/>
      <w:lvlJc w:val="left"/>
      <w:pPr>
        <w:tabs>
          <w:tab w:val="num" w:pos="1440"/>
        </w:tabs>
        <w:ind w:left="1440" w:hanging="360"/>
      </w:pPr>
    </w:lvl>
    <w:lvl w:ilvl="2" w:tplc="10D61FC0" w:tentative="1">
      <w:start w:val="1"/>
      <w:numFmt w:val="lowerRoman"/>
      <w:lvlText w:val="%3."/>
      <w:lvlJc w:val="right"/>
      <w:pPr>
        <w:tabs>
          <w:tab w:val="num" w:pos="2160"/>
        </w:tabs>
        <w:ind w:left="2160" w:hanging="180"/>
      </w:pPr>
    </w:lvl>
    <w:lvl w:ilvl="3" w:tplc="5656A43A" w:tentative="1">
      <w:start w:val="1"/>
      <w:numFmt w:val="decimal"/>
      <w:lvlText w:val="%4."/>
      <w:lvlJc w:val="left"/>
      <w:pPr>
        <w:tabs>
          <w:tab w:val="num" w:pos="2880"/>
        </w:tabs>
        <w:ind w:left="2880" w:hanging="360"/>
      </w:pPr>
    </w:lvl>
    <w:lvl w:ilvl="4" w:tplc="DE3C38FC" w:tentative="1">
      <w:start w:val="1"/>
      <w:numFmt w:val="lowerLetter"/>
      <w:lvlText w:val="%5."/>
      <w:lvlJc w:val="left"/>
      <w:pPr>
        <w:tabs>
          <w:tab w:val="num" w:pos="3600"/>
        </w:tabs>
        <w:ind w:left="3600" w:hanging="360"/>
      </w:pPr>
    </w:lvl>
    <w:lvl w:ilvl="5" w:tplc="6CBE3AE6" w:tentative="1">
      <w:start w:val="1"/>
      <w:numFmt w:val="lowerRoman"/>
      <w:lvlText w:val="%6."/>
      <w:lvlJc w:val="right"/>
      <w:pPr>
        <w:tabs>
          <w:tab w:val="num" w:pos="4320"/>
        </w:tabs>
        <w:ind w:left="4320" w:hanging="180"/>
      </w:pPr>
    </w:lvl>
    <w:lvl w:ilvl="6" w:tplc="117ABF4A" w:tentative="1">
      <w:start w:val="1"/>
      <w:numFmt w:val="decimal"/>
      <w:lvlText w:val="%7."/>
      <w:lvlJc w:val="left"/>
      <w:pPr>
        <w:tabs>
          <w:tab w:val="num" w:pos="5040"/>
        </w:tabs>
        <w:ind w:left="5040" w:hanging="360"/>
      </w:pPr>
    </w:lvl>
    <w:lvl w:ilvl="7" w:tplc="28304236" w:tentative="1">
      <w:start w:val="1"/>
      <w:numFmt w:val="lowerLetter"/>
      <w:lvlText w:val="%8."/>
      <w:lvlJc w:val="left"/>
      <w:pPr>
        <w:tabs>
          <w:tab w:val="num" w:pos="5760"/>
        </w:tabs>
        <w:ind w:left="5760" w:hanging="360"/>
      </w:pPr>
    </w:lvl>
    <w:lvl w:ilvl="8" w:tplc="9B441F5C" w:tentative="1">
      <w:start w:val="1"/>
      <w:numFmt w:val="lowerRoman"/>
      <w:lvlText w:val="%9."/>
      <w:lvlJc w:val="right"/>
      <w:pPr>
        <w:tabs>
          <w:tab w:val="num" w:pos="6480"/>
        </w:tabs>
        <w:ind w:left="6480" w:hanging="180"/>
      </w:pPr>
    </w:lvl>
  </w:abstractNum>
  <w:abstractNum w:abstractNumId="26">
    <w:nsid w:val="53ED7A35"/>
    <w:multiLevelType w:val="singleLevel"/>
    <w:tmpl w:val="356CBDC4"/>
    <w:lvl w:ilvl="0">
      <w:start w:val="19"/>
      <w:numFmt w:val="decimal"/>
      <w:lvlText w:val="%1."/>
      <w:lvlJc w:val="left"/>
      <w:pPr>
        <w:tabs>
          <w:tab w:val="num" w:pos="600"/>
        </w:tabs>
        <w:ind w:left="600" w:hanging="600"/>
      </w:pPr>
      <w:rPr>
        <w:rFonts w:hint="default"/>
        <w:b/>
      </w:rPr>
    </w:lvl>
  </w:abstractNum>
  <w:abstractNum w:abstractNumId="27">
    <w:nsid w:val="5D584CD6"/>
    <w:multiLevelType w:val="singleLevel"/>
    <w:tmpl w:val="04090001"/>
    <w:lvl w:ilvl="0">
      <w:start w:val="5"/>
      <w:numFmt w:val="bullet"/>
      <w:lvlText w:val=""/>
      <w:lvlJc w:val="left"/>
      <w:pPr>
        <w:tabs>
          <w:tab w:val="num" w:pos="360"/>
        </w:tabs>
        <w:ind w:left="360" w:hanging="360"/>
      </w:pPr>
      <w:rPr>
        <w:rFonts w:ascii="Symbol" w:hAnsi="Symbol" w:cs="Times New Roman" w:hint="default"/>
      </w:rPr>
    </w:lvl>
  </w:abstractNum>
  <w:abstractNum w:abstractNumId="28">
    <w:nsid w:val="5E74539C"/>
    <w:multiLevelType w:val="hybridMultilevel"/>
    <w:tmpl w:val="A1188C32"/>
    <w:lvl w:ilvl="0" w:tplc="0D060DC8">
      <w:start w:val="1"/>
      <w:numFmt w:val="bullet"/>
      <w:lvlText w:val=""/>
      <w:lvlJc w:val="left"/>
      <w:pPr>
        <w:tabs>
          <w:tab w:val="num" w:pos="718"/>
        </w:tabs>
        <w:ind w:left="718" w:hanging="360"/>
      </w:pPr>
      <w:rPr>
        <w:rFonts w:ascii="Wingdings" w:hAnsi="Wingdings" w:hint="default"/>
      </w:rPr>
    </w:lvl>
    <w:lvl w:ilvl="1" w:tplc="0EE6CA1C" w:tentative="1">
      <w:start w:val="1"/>
      <w:numFmt w:val="bullet"/>
      <w:lvlText w:val="o"/>
      <w:lvlJc w:val="left"/>
      <w:pPr>
        <w:tabs>
          <w:tab w:val="num" w:pos="1438"/>
        </w:tabs>
        <w:ind w:left="1438" w:hanging="360"/>
      </w:pPr>
      <w:rPr>
        <w:rFonts w:ascii="Courier New" w:hAnsi="Courier New" w:hint="default"/>
      </w:rPr>
    </w:lvl>
    <w:lvl w:ilvl="2" w:tplc="457C0F78" w:tentative="1">
      <w:start w:val="1"/>
      <w:numFmt w:val="bullet"/>
      <w:lvlText w:val=""/>
      <w:lvlJc w:val="left"/>
      <w:pPr>
        <w:tabs>
          <w:tab w:val="num" w:pos="2158"/>
        </w:tabs>
        <w:ind w:left="2158" w:hanging="360"/>
      </w:pPr>
      <w:rPr>
        <w:rFonts w:ascii="Wingdings" w:hAnsi="Wingdings" w:hint="default"/>
      </w:rPr>
    </w:lvl>
    <w:lvl w:ilvl="3" w:tplc="EA985D76" w:tentative="1">
      <w:start w:val="1"/>
      <w:numFmt w:val="bullet"/>
      <w:lvlText w:val=""/>
      <w:lvlJc w:val="left"/>
      <w:pPr>
        <w:tabs>
          <w:tab w:val="num" w:pos="2878"/>
        </w:tabs>
        <w:ind w:left="2878" w:hanging="360"/>
      </w:pPr>
      <w:rPr>
        <w:rFonts w:ascii="Symbol" w:hAnsi="Symbol" w:hint="default"/>
      </w:rPr>
    </w:lvl>
    <w:lvl w:ilvl="4" w:tplc="F23CAA94" w:tentative="1">
      <w:start w:val="1"/>
      <w:numFmt w:val="bullet"/>
      <w:lvlText w:val="o"/>
      <w:lvlJc w:val="left"/>
      <w:pPr>
        <w:tabs>
          <w:tab w:val="num" w:pos="3598"/>
        </w:tabs>
        <w:ind w:left="3598" w:hanging="360"/>
      </w:pPr>
      <w:rPr>
        <w:rFonts w:ascii="Courier New" w:hAnsi="Courier New" w:hint="default"/>
      </w:rPr>
    </w:lvl>
    <w:lvl w:ilvl="5" w:tplc="8202F012" w:tentative="1">
      <w:start w:val="1"/>
      <w:numFmt w:val="bullet"/>
      <w:lvlText w:val=""/>
      <w:lvlJc w:val="left"/>
      <w:pPr>
        <w:tabs>
          <w:tab w:val="num" w:pos="4318"/>
        </w:tabs>
        <w:ind w:left="4318" w:hanging="360"/>
      </w:pPr>
      <w:rPr>
        <w:rFonts w:ascii="Wingdings" w:hAnsi="Wingdings" w:hint="default"/>
      </w:rPr>
    </w:lvl>
    <w:lvl w:ilvl="6" w:tplc="6AD4AA0C" w:tentative="1">
      <w:start w:val="1"/>
      <w:numFmt w:val="bullet"/>
      <w:lvlText w:val=""/>
      <w:lvlJc w:val="left"/>
      <w:pPr>
        <w:tabs>
          <w:tab w:val="num" w:pos="5038"/>
        </w:tabs>
        <w:ind w:left="5038" w:hanging="360"/>
      </w:pPr>
      <w:rPr>
        <w:rFonts w:ascii="Symbol" w:hAnsi="Symbol" w:hint="default"/>
      </w:rPr>
    </w:lvl>
    <w:lvl w:ilvl="7" w:tplc="081A0E74" w:tentative="1">
      <w:start w:val="1"/>
      <w:numFmt w:val="bullet"/>
      <w:lvlText w:val="o"/>
      <w:lvlJc w:val="left"/>
      <w:pPr>
        <w:tabs>
          <w:tab w:val="num" w:pos="5758"/>
        </w:tabs>
        <w:ind w:left="5758" w:hanging="360"/>
      </w:pPr>
      <w:rPr>
        <w:rFonts w:ascii="Courier New" w:hAnsi="Courier New" w:hint="default"/>
      </w:rPr>
    </w:lvl>
    <w:lvl w:ilvl="8" w:tplc="DA5A3B92" w:tentative="1">
      <w:start w:val="1"/>
      <w:numFmt w:val="bullet"/>
      <w:lvlText w:val=""/>
      <w:lvlJc w:val="left"/>
      <w:pPr>
        <w:tabs>
          <w:tab w:val="num" w:pos="6478"/>
        </w:tabs>
        <w:ind w:left="6478" w:hanging="360"/>
      </w:pPr>
      <w:rPr>
        <w:rFonts w:ascii="Wingdings" w:hAnsi="Wingdings" w:hint="default"/>
      </w:rPr>
    </w:lvl>
  </w:abstractNum>
  <w:abstractNum w:abstractNumId="29">
    <w:nsid w:val="617A42E8"/>
    <w:multiLevelType w:val="singleLevel"/>
    <w:tmpl w:val="04090019"/>
    <w:lvl w:ilvl="0">
      <w:start w:val="1"/>
      <w:numFmt w:val="lowerLetter"/>
      <w:lvlText w:val="(%1)"/>
      <w:lvlJc w:val="left"/>
      <w:pPr>
        <w:tabs>
          <w:tab w:val="num" w:pos="360"/>
        </w:tabs>
        <w:ind w:left="360" w:hanging="360"/>
      </w:pPr>
      <w:rPr>
        <w:rFonts w:hint="default"/>
      </w:rPr>
    </w:lvl>
  </w:abstractNum>
  <w:abstractNum w:abstractNumId="30">
    <w:nsid w:val="64AB4BF4"/>
    <w:multiLevelType w:val="singleLevel"/>
    <w:tmpl w:val="7908C1F4"/>
    <w:lvl w:ilvl="0">
      <w:start w:val="1"/>
      <w:numFmt w:val="lowerLetter"/>
      <w:lvlText w:val="(%1)"/>
      <w:lvlJc w:val="left"/>
      <w:pPr>
        <w:tabs>
          <w:tab w:val="num" w:pos="540"/>
        </w:tabs>
        <w:ind w:left="540" w:hanging="540"/>
      </w:pPr>
      <w:rPr>
        <w:rFonts w:hint="default"/>
      </w:rPr>
    </w:lvl>
  </w:abstractNum>
  <w:abstractNum w:abstractNumId="31">
    <w:nsid w:val="65B92EF2"/>
    <w:multiLevelType w:val="hybridMultilevel"/>
    <w:tmpl w:val="4CDC1720"/>
    <w:lvl w:ilvl="0" w:tplc="AF2CA584">
      <w:start w:val="1"/>
      <w:numFmt w:val="bullet"/>
      <w:lvlText w:val=""/>
      <w:lvlJc w:val="left"/>
      <w:pPr>
        <w:tabs>
          <w:tab w:val="num" w:pos="1320"/>
        </w:tabs>
        <w:ind w:left="1320" w:hanging="360"/>
      </w:pPr>
      <w:rPr>
        <w:rFonts w:ascii="Symbol" w:hAnsi="Symbol" w:hint="default"/>
      </w:rPr>
    </w:lvl>
    <w:lvl w:ilvl="1" w:tplc="4ADC3A92" w:tentative="1">
      <w:start w:val="1"/>
      <w:numFmt w:val="bullet"/>
      <w:lvlText w:val="o"/>
      <w:lvlJc w:val="left"/>
      <w:pPr>
        <w:tabs>
          <w:tab w:val="num" w:pos="2040"/>
        </w:tabs>
        <w:ind w:left="2040" w:hanging="360"/>
      </w:pPr>
      <w:rPr>
        <w:rFonts w:ascii="Courier New" w:hAnsi="Courier New" w:hint="default"/>
      </w:rPr>
    </w:lvl>
    <w:lvl w:ilvl="2" w:tplc="7E46AD7A" w:tentative="1">
      <w:start w:val="1"/>
      <w:numFmt w:val="bullet"/>
      <w:lvlText w:val=""/>
      <w:lvlJc w:val="left"/>
      <w:pPr>
        <w:tabs>
          <w:tab w:val="num" w:pos="2760"/>
        </w:tabs>
        <w:ind w:left="2760" w:hanging="360"/>
      </w:pPr>
      <w:rPr>
        <w:rFonts w:ascii="Wingdings" w:hAnsi="Wingdings" w:hint="default"/>
      </w:rPr>
    </w:lvl>
    <w:lvl w:ilvl="3" w:tplc="D5DE3218" w:tentative="1">
      <w:start w:val="1"/>
      <w:numFmt w:val="bullet"/>
      <w:lvlText w:val=""/>
      <w:lvlJc w:val="left"/>
      <w:pPr>
        <w:tabs>
          <w:tab w:val="num" w:pos="3480"/>
        </w:tabs>
        <w:ind w:left="3480" w:hanging="360"/>
      </w:pPr>
      <w:rPr>
        <w:rFonts w:ascii="Symbol" w:hAnsi="Symbol" w:hint="default"/>
      </w:rPr>
    </w:lvl>
    <w:lvl w:ilvl="4" w:tplc="23E2DA18" w:tentative="1">
      <w:start w:val="1"/>
      <w:numFmt w:val="bullet"/>
      <w:lvlText w:val="o"/>
      <w:lvlJc w:val="left"/>
      <w:pPr>
        <w:tabs>
          <w:tab w:val="num" w:pos="4200"/>
        </w:tabs>
        <w:ind w:left="4200" w:hanging="360"/>
      </w:pPr>
      <w:rPr>
        <w:rFonts w:ascii="Courier New" w:hAnsi="Courier New" w:hint="default"/>
      </w:rPr>
    </w:lvl>
    <w:lvl w:ilvl="5" w:tplc="67BE611E" w:tentative="1">
      <w:start w:val="1"/>
      <w:numFmt w:val="bullet"/>
      <w:lvlText w:val=""/>
      <w:lvlJc w:val="left"/>
      <w:pPr>
        <w:tabs>
          <w:tab w:val="num" w:pos="4920"/>
        </w:tabs>
        <w:ind w:left="4920" w:hanging="360"/>
      </w:pPr>
      <w:rPr>
        <w:rFonts w:ascii="Wingdings" w:hAnsi="Wingdings" w:hint="default"/>
      </w:rPr>
    </w:lvl>
    <w:lvl w:ilvl="6" w:tplc="52304AD2" w:tentative="1">
      <w:start w:val="1"/>
      <w:numFmt w:val="bullet"/>
      <w:lvlText w:val=""/>
      <w:lvlJc w:val="left"/>
      <w:pPr>
        <w:tabs>
          <w:tab w:val="num" w:pos="5640"/>
        </w:tabs>
        <w:ind w:left="5640" w:hanging="360"/>
      </w:pPr>
      <w:rPr>
        <w:rFonts w:ascii="Symbol" w:hAnsi="Symbol" w:hint="default"/>
      </w:rPr>
    </w:lvl>
    <w:lvl w:ilvl="7" w:tplc="ED94C568" w:tentative="1">
      <w:start w:val="1"/>
      <w:numFmt w:val="bullet"/>
      <w:lvlText w:val="o"/>
      <w:lvlJc w:val="left"/>
      <w:pPr>
        <w:tabs>
          <w:tab w:val="num" w:pos="6360"/>
        </w:tabs>
        <w:ind w:left="6360" w:hanging="360"/>
      </w:pPr>
      <w:rPr>
        <w:rFonts w:ascii="Courier New" w:hAnsi="Courier New" w:hint="default"/>
      </w:rPr>
    </w:lvl>
    <w:lvl w:ilvl="8" w:tplc="DE0E5C0C" w:tentative="1">
      <w:start w:val="1"/>
      <w:numFmt w:val="bullet"/>
      <w:lvlText w:val=""/>
      <w:lvlJc w:val="left"/>
      <w:pPr>
        <w:tabs>
          <w:tab w:val="num" w:pos="7080"/>
        </w:tabs>
        <w:ind w:left="7080" w:hanging="360"/>
      </w:pPr>
      <w:rPr>
        <w:rFonts w:ascii="Wingdings" w:hAnsi="Wingdings" w:hint="default"/>
      </w:rPr>
    </w:lvl>
  </w:abstractNum>
  <w:abstractNum w:abstractNumId="32">
    <w:nsid w:val="6A046534"/>
    <w:multiLevelType w:val="singleLevel"/>
    <w:tmpl w:val="A6CC4F46"/>
    <w:lvl w:ilvl="0">
      <w:start w:val="1"/>
      <w:numFmt w:val="lowerLetter"/>
      <w:lvlText w:val="(%1)"/>
      <w:lvlJc w:val="left"/>
      <w:pPr>
        <w:tabs>
          <w:tab w:val="num" w:pos="600"/>
        </w:tabs>
        <w:ind w:left="600" w:hanging="600"/>
      </w:pPr>
      <w:rPr>
        <w:rFonts w:hint="default"/>
      </w:rPr>
    </w:lvl>
  </w:abstractNum>
  <w:abstractNum w:abstractNumId="33">
    <w:nsid w:val="6EB6060D"/>
    <w:multiLevelType w:val="singleLevel"/>
    <w:tmpl w:val="D11CD688"/>
    <w:lvl w:ilvl="0">
      <w:start w:val="1"/>
      <w:numFmt w:val="lowerLetter"/>
      <w:lvlText w:val="(%1)"/>
      <w:lvlJc w:val="left"/>
      <w:pPr>
        <w:tabs>
          <w:tab w:val="num" w:pos="720"/>
        </w:tabs>
        <w:ind w:left="720" w:hanging="720"/>
      </w:pPr>
      <w:rPr>
        <w:b/>
        <w:i w:val="0"/>
        <w:sz w:val="28"/>
      </w:rPr>
    </w:lvl>
  </w:abstractNum>
  <w:abstractNum w:abstractNumId="34">
    <w:nsid w:val="6EBB4D52"/>
    <w:multiLevelType w:val="singleLevel"/>
    <w:tmpl w:val="018E234A"/>
    <w:lvl w:ilvl="0">
      <w:start w:val="5"/>
      <w:numFmt w:val="decimal"/>
      <w:lvlText w:val="%1."/>
      <w:lvlJc w:val="left"/>
      <w:pPr>
        <w:tabs>
          <w:tab w:val="num" w:pos="405"/>
        </w:tabs>
        <w:ind w:left="405" w:hanging="405"/>
      </w:pPr>
      <w:rPr>
        <w:rFonts w:hint="default"/>
      </w:rPr>
    </w:lvl>
  </w:abstractNum>
  <w:abstractNum w:abstractNumId="35">
    <w:nsid w:val="6F957908"/>
    <w:multiLevelType w:val="singleLevel"/>
    <w:tmpl w:val="7908C1F4"/>
    <w:lvl w:ilvl="0">
      <w:start w:val="1"/>
      <w:numFmt w:val="lowerLetter"/>
      <w:lvlText w:val="(%1)"/>
      <w:lvlJc w:val="left"/>
      <w:pPr>
        <w:tabs>
          <w:tab w:val="num" w:pos="540"/>
        </w:tabs>
        <w:ind w:left="540" w:hanging="540"/>
      </w:pPr>
      <w:rPr>
        <w:rFonts w:hint="default"/>
      </w:rPr>
    </w:lvl>
  </w:abstractNum>
  <w:abstractNum w:abstractNumId="36">
    <w:nsid w:val="745F37CD"/>
    <w:multiLevelType w:val="singleLevel"/>
    <w:tmpl w:val="017C63FA"/>
    <w:lvl w:ilvl="0">
      <w:start w:val="1"/>
      <w:numFmt w:val="bullet"/>
      <w:lvlText w:val=""/>
      <w:lvlJc w:val="left"/>
      <w:pPr>
        <w:tabs>
          <w:tab w:val="num" w:pos="2280"/>
        </w:tabs>
        <w:ind w:left="2280" w:hanging="360"/>
      </w:pPr>
      <w:rPr>
        <w:rFonts w:ascii="Symbol" w:hAnsi="Symbol" w:cs="Times New Roman" w:hint="default"/>
      </w:rPr>
    </w:lvl>
  </w:abstractNum>
  <w:abstractNum w:abstractNumId="37">
    <w:nsid w:val="7AFE26B6"/>
    <w:multiLevelType w:val="singleLevel"/>
    <w:tmpl w:val="7908C1F4"/>
    <w:lvl w:ilvl="0">
      <w:start w:val="1"/>
      <w:numFmt w:val="lowerLetter"/>
      <w:lvlText w:val="(%1)"/>
      <w:lvlJc w:val="left"/>
      <w:pPr>
        <w:tabs>
          <w:tab w:val="num" w:pos="540"/>
        </w:tabs>
        <w:ind w:left="540" w:hanging="540"/>
      </w:pPr>
      <w:rPr>
        <w:rFonts w:hint="default"/>
      </w:rPr>
    </w:lvl>
  </w:abstractNum>
  <w:num w:numId="1">
    <w:abstractNumId w:val="0"/>
    <w:lvlOverride w:ilvl="0">
      <w:startOverride w:val="1"/>
      <w:lvl w:ilvl="0">
        <w:start w:val="1"/>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8"/>
      <w:lvl w:ilvl="0">
        <w:start w:val="8"/>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1"/>
      <w:lvl w:ilvl="0">
        <w:start w:val="1"/>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
    <w:lvlOverride w:ilvl="0">
      <w:startOverride w:val="4"/>
      <w:lvl w:ilvl="0">
        <w:start w:val="4"/>
        <w:numFmt w:val="decimal"/>
        <w:lvlText w:val=" %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lvlOverride w:ilvl="0">
      <w:startOverride w:val="7"/>
      <w:lvl w:ilvl="0">
        <w:start w:val="7"/>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26"/>
  </w:num>
  <w:num w:numId="7">
    <w:abstractNumId w:val="32"/>
  </w:num>
  <w:num w:numId="8">
    <w:abstractNumId w:val="20"/>
  </w:num>
  <w:num w:numId="9">
    <w:abstractNumId w:val="10"/>
  </w:num>
  <w:num w:numId="10">
    <w:abstractNumId w:val="34"/>
  </w:num>
  <w:num w:numId="11">
    <w:abstractNumId w:val="12"/>
  </w:num>
  <w:num w:numId="12">
    <w:abstractNumId w:val="18"/>
  </w:num>
  <w:num w:numId="13">
    <w:abstractNumId w:val="19"/>
  </w:num>
  <w:num w:numId="14">
    <w:abstractNumId w:val="15"/>
  </w:num>
  <w:num w:numId="15">
    <w:abstractNumId w:val="14"/>
  </w:num>
  <w:num w:numId="16">
    <w:abstractNumId w:val="7"/>
  </w:num>
  <w:num w:numId="17">
    <w:abstractNumId w:val="16"/>
  </w:num>
  <w:num w:numId="18">
    <w:abstractNumId w:val="27"/>
  </w:num>
  <w:num w:numId="19">
    <w:abstractNumId w:val="29"/>
  </w:num>
  <w:num w:numId="20">
    <w:abstractNumId w:val="36"/>
  </w:num>
  <w:num w:numId="21">
    <w:abstractNumId w:val="5"/>
  </w:num>
  <w:num w:numId="22">
    <w:abstractNumId w:val="21"/>
  </w:num>
  <w:num w:numId="23">
    <w:abstractNumId w:val="22"/>
  </w:num>
  <w:num w:numId="24">
    <w:abstractNumId w:val="6"/>
  </w:num>
  <w:num w:numId="25">
    <w:abstractNumId w:val="9"/>
  </w:num>
  <w:num w:numId="26">
    <w:abstractNumId w:val="17"/>
  </w:num>
  <w:num w:numId="27">
    <w:abstractNumId w:val="8"/>
  </w:num>
  <w:num w:numId="28">
    <w:abstractNumId w:val="37"/>
  </w:num>
  <w:num w:numId="29">
    <w:abstractNumId w:val="33"/>
  </w:num>
  <w:num w:numId="30">
    <w:abstractNumId w:val="28"/>
  </w:num>
  <w:num w:numId="31">
    <w:abstractNumId w:val="35"/>
  </w:num>
  <w:num w:numId="32">
    <w:abstractNumId w:val="13"/>
  </w:num>
  <w:num w:numId="33">
    <w:abstractNumId w:val="30"/>
  </w:num>
  <w:num w:numId="34">
    <w:abstractNumId w:val="23"/>
  </w:num>
  <w:num w:numId="35">
    <w:abstractNumId w:val="11"/>
  </w:num>
  <w:num w:numId="36">
    <w:abstractNumId w:val="25"/>
  </w:num>
  <w:num w:numId="37">
    <w:abstractNumId w:val="31"/>
  </w:num>
  <w:num w:numId="38">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alie Harms">
    <w15:presenceInfo w15:providerId="Windows Live" w15:userId="9c0423e93dff5db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5121"/>
  </w:hdrShapeDefaults>
  <w:footnotePr>
    <w:footnote w:id="-1"/>
    <w:footnote w:id="0"/>
  </w:footnotePr>
  <w:endnotePr>
    <w:numFmt w:val="decimal"/>
    <w:endnote w:id="-1"/>
    <w:endnote w:id="0"/>
  </w:endnotePr>
  <w:compat>
    <w:suppressBottomSpacing/>
  </w:compat>
  <w:rsids>
    <w:rsidRoot w:val="00F527FB"/>
    <w:rsid w:val="000028D9"/>
    <w:rsid w:val="000169A7"/>
    <w:rsid w:val="00033F98"/>
    <w:rsid w:val="0005187C"/>
    <w:rsid w:val="00053F2E"/>
    <w:rsid w:val="000A1CBF"/>
    <w:rsid w:val="000B5C3A"/>
    <w:rsid w:val="000C5008"/>
    <w:rsid w:val="000D6D15"/>
    <w:rsid w:val="000F0236"/>
    <w:rsid w:val="000F21BA"/>
    <w:rsid w:val="000F385F"/>
    <w:rsid w:val="000F4DBE"/>
    <w:rsid w:val="0010065A"/>
    <w:rsid w:val="00105DB6"/>
    <w:rsid w:val="0010630D"/>
    <w:rsid w:val="00120F6F"/>
    <w:rsid w:val="001215C7"/>
    <w:rsid w:val="00133631"/>
    <w:rsid w:val="001529F4"/>
    <w:rsid w:val="0015620E"/>
    <w:rsid w:val="00162D6B"/>
    <w:rsid w:val="00182DA0"/>
    <w:rsid w:val="001839FB"/>
    <w:rsid w:val="0018406E"/>
    <w:rsid w:val="001C3294"/>
    <w:rsid w:val="001D64BB"/>
    <w:rsid w:val="001E4FB3"/>
    <w:rsid w:val="0021622B"/>
    <w:rsid w:val="00230E53"/>
    <w:rsid w:val="002441B5"/>
    <w:rsid w:val="00291960"/>
    <w:rsid w:val="00291C74"/>
    <w:rsid w:val="0029250D"/>
    <w:rsid w:val="002C1E44"/>
    <w:rsid w:val="002C33B9"/>
    <w:rsid w:val="002C36C2"/>
    <w:rsid w:val="002E36ED"/>
    <w:rsid w:val="002E4EDA"/>
    <w:rsid w:val="002E7D2F"/>
    <w:rsid w:val="0030415A"/>
    <w:rsid w:val="003178CA"/>
    <w:rsid w:val="00337FE7"/>
    <w:rsid w:val="0039572A"/>
    <w:rsid w:val="00397CA8"/>
    <w:rsid w:val="003A6A40"/>
    <w:rsid w:val="003B3448"/>
    <w:rsid w:val="003D3171"/>
    <w:rsid w:val="003E09CF"/>
    <w:rsid w:val="003F259B"/>
    <w:rsid w:val="004118F3"/>
    <w:rsid w:val="00431C04"/>
    <w:rsid w:val="004477E4"/>
    <w:rsid w:val="004541D3"/>
    <w:rsid w:val="00463401"/>
    <w:rsid w:val="00465BF2"/>
    <w:rsid w:val="00470A61"/>
    <w:rsid w:val="004A4BD7"/>
    <w:rsid w:val="004B6AB6"/>
    <w:rsid w:val="004D3E7F"/>
    <w:rsid w:val="004E041E"/>
    <w:rsid w:val="004E3539"/>
    <w:rsid w:val="004F6A6C"/>
    <w:rsid w:val="005A7A63"/>
    <w:rsid w:val="005C7AC3"/>
    <w:rsid w:val="0060665E"/>
    <w:rsid w:val="006221B7"/>
    <w:rsid w:val="00623618"/>
    <w:rsid w:val="00640C12"/>
    <w:rsid w:val="006522EE"/>
    <w:rsid w:val="006537D9"/>
    <w:rsid w:val="0065402F"/>
    <w:rsid w:val="006A5AA8"/>
    <w:rsid w:val="006B1B6A"/>
    <w:rsid w:val="006E3F1D"/>
    <w:rsid w:val="007346E6"/>
    <w:rsid w:val="00756DB4"/>
    <w:rsid w:val="00770A9D"/>
    <w:rsid w:val="00772745"/>
    <w:rsid w:val="00782ED1"/>
    <w:rsid w:val="00797BA8"/>
    <w:rsid w:val="007A2054"/>
    <w:rsid w:val="007B29F6"/>
    <w:rsid w:val="007C28B7"/>
    <w:rsid w:val="007D07D5"/>
    <w:rsid w:val="007D68EC"/>
    <w:rsid w:val="0081422D"/>
    <w:rsid w:val="00823797"/>
    <w:rsid w:val="00840982"/>
    <w:rsid w:val="00865B35"/>
    <w:rsid w:val="0089080C"/>
    <w:rsid w:val="008D11CC"/>
    <w:rsid w:val="008F11C2"/>
    <w:rsid w:val="0091118E"/>
    <w:rsid w:val="009537E6"/>
    <w:rsid w:val="00964C2B"/>
    <w:rsid w:val="00985676"/>
    <w:rsid w:val="009911FD"/>
    <w:rsid w:val="00991DD4"/>
    <w:rsid w:val="009928D7"/>
    <w:rsid w:val="00992F1B"/>
    <w:rsid w:val="00995172"/>
    <w:rsid w:val="0099685E"/>
    <w:rsid w:val="009A70EA"/>
    <w:rsid w:val="009B1418"/>
    <w:rsid w:val="009C0196"/>
    <w:rsid w:val="009C05C0"/>
    <w:rsid w:val="009D0FAA"/>
    <w:rsid w:val="009E2C52"/>
    <w:rsid w:val="00A01765"/>
    <w:rsid w:val="00A445BC"/>
    <w:rsid w:val="00A45BF8"/>
    <w:rsid w:val="00A5744E"/>
    <w:rsid w:val="00A61355"/>
    <w:rsid w:val="00A64E47"/>
    <w:rsid w:val="00A760FA"/>
    <w:rsid w:val="00AA1223"/>
    <w:rsid w:val="00AB55D5"/>
    <w:rsid w:val="00AE2B19"/>
    <w:rsid w:val="00AE438D"/>
    <w:rsid w:val="00AE6DC5"/>
    <w:rsid w:val="00B04404"/>
    <w:rsid w:val="00B107D2"/>
    <w:rsid w:val="00B12A38"/>
    <w:rsid w:val="00B23AD0"/>
    <w:rsid w:val="00B24F29"/>
    <w:rsid w:val="00B35BE6"/>
    <w:rsid w:val="00B37B36"/>
    <w:rsid w:val="00B70411"/>
    <w:rsid w:val="00B915BB"/>
    <w:rsid w:val="00B96BAA"/>
    <w:rsid w:val="00BD5C57"/>
    <w:rsid w:val="00C464FC"/>
    <w:rsid w:val="00C4657B"/>
    <w:rsid w:val="00C70D45"/>
    <w:rsid w:val="00C72C39"/>
    <w:rsid w:val="00C73903"/>
    <w:rsid w:val="00C74964"/>
    <w:rsid w:val="00C8113D"/>
    <w:rsid w:val="00C864F2"/>
    <w:rsid w:val="00C91F22"/>
    <w:rsid w:val="00C94906"/>
    <w:rsid w:val="00CA1C5F"/>
    <w:rsid w:val="00CB6E29"/>
    <w:rsid w:val="00CC12E1"/>
    <w:rsid w:val="00CE56A8"/>
    <w:rsid w:val="00D11AE5"/>
    <w:rsid w:val="00D277AF"/>
    <w:rsid w:val="00D3460E"/>
    <w:rsid w:val="00D404ED"/>
    <w:rsid w:val="00D4450C"/>
    <w:rsid w:val="00D679D3"/>
    <w:rsid w:val="00D84464"/>
    <w:rsid w:val="00D92D85"/>
    <w:rsid w:val="00DD41C3"/>
    <w:rsid w:val="00DE3A69"/>
    <w:rsid w:val="00DE561F"/>
    <w:rsid w:val="00E02B18"/>
    <w:rsid w:val="00E04711"/>
    <w:rsid w:val="00E133BB"/>
    <w:rsid w:val="00E13584"/>
    <w:rsid w:val="00E1757F"/>
    <w:rsid w:val="00E4660B"/>
    <w:rsid w:val="00E46C00"/>
    <w:rsid w:val="00E80440"/>
    <w:rsid w:val="00E81FC1"/>
    <w:rsid w:val="00E82023"/>
    <w:rsid w:val="00E95279"/>
    <w:rsid w:val="00EB4C95"/>
    <w:rsid w:val="00EF34C8"/>
    <w:rsid w:val="00F1056B"/>
    <w:rsid w:val="00F15A8F"/>
    <w:rsid w:val="00F327DA"/>
    <w:rsid w:val="00F503F4"/>
    <w:rsid w:val="00F527FB"/>
    <w:rsid w:val="00F87E81"/>
    <w:rsid w:val="00F9780E"/>
    <w:rsid w:val="00FC6995"/>
    <w:rsid w:val="00FD290D"/>
    <w:rsid w:val="00FE083B"/>
    <w:rsid w:val="00FE1671"/>
    <w:rsid w:val="00FE7123"/>
    <w:rsid w:val="00FF35EE"/>
    <w:rsid w:val="00FF6DB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8D9"/>
    <w:pPr>
      <w:widowControl w:val="0"/>
      <w:autoSpaceDE w:val="0"/>
      <w:autoSpaceDN w:val="0"/>
      <w:adjustRightInd w:val="0"/>
    </w:pPr>
    <w:rPr>
      <w:rFonts w:ascii="Arial" w:hAnsi="Arial"/>
      <w:sz w:val="24"/>
      <w:szCs w:val="24"/>
      <w:lang w:val="en-US" w:eastAsia="en-US"/>
    </w:rPr>
  </w:style>
  <w:style w:type="paragraph" w:styleId="Heading1">
    <w:name w:val="heading 1"/>
    <w:basedOn w:val="Normal"/>
    <w:next w:val="Normal"/>
    <w:qFormat/>
    <w:rsid w:val="000028D9"/>
    <w:pPr>
      <w:keepNext/>
      <w:shd w:val="pct10" w:color="000000" w:fill="FFFFFF"/>
      <w:tabs>
        <w:tab w:val="center" w:pos="1076"/>
      </w:tabs>
      <w:jc w:val="center"/>
      <w:outlineLvl w:val="0"/>
    </w:pPr>
    <w:rPr>
      <w:b/>
      <w:bCs/>
    </w:rPr>
  </w:style>
  <w:style w:type="paragraph" w:styleId="Heading2">
    <w:name w:val="heading 2"/>
    <w:basedOn w:val="Normal"/>
    <w:next w:val="Normal"/>
    <w:qFormat/>
    <w:rsid w:val="000028D9"/>
    <w:pPr>
      <w:keepNext/>
      <w:shd w:val="pct10" w:color="000000" w:fill="FFFFFF"/>
      <w:tabs>
        <w:tab w:val="center" w:pos="1076"/>
      </w:tabs>
      <w:jc w:val="center"/>
      <w:outlineLvl w:val="1"/>
    </w:pPr>
    <w:rPr>
      <w:b/>
      <w:bCs/>
    </w:rPr>
  </w:style>
  <w:style w:type="paragraph" w:styleId="Heading3">
    <w:name w:val="heading 3"/>
    <w:basedOn w:val="Normal"/>
    <w:next w:val="Normal"/>
    <w:qFormat/>
    <w:rsid w:val="000028D9"/>
    <w:pPr>
      <w:keepNext/>
      <w:tabs>
        <w:tab w:val="left" w:pos="0"/>
        <w:tab w:val="left" w:pos="600"/>
        <w:tab w:val="left" w:pos="1200"/>
        <w:tab w:val="left" w:leader="dot" w:pos="7560"/>
        <w:tab w:val="right" w:pos="10161"/>
      </w:tabs>
      <w:adjustRightInd/>
      <w:ind w:firstLine="600"/>
      <w:jc w:val="both"/>
      <w:outlineLvl w:val="2"/>
    </w:pPr>
    <w:rPr>
      <w:rFonts w:cs="Arial"/>
      <w:b/>
      <w:bCs/>
      <w:color w:val="000000"/>
      <w:sz w:val="28"/>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028D9"/>
  </w:style>
  <w:style w:type="paragraph" w:customStyle="1" w:styleId="Level1">
    <w:name w:val="Level 1"/>
    <w:basedOn w:val="Normal"/>
    <w:rsid w:val="000028D9"/>
    <w:pPr>
      <w:numPr>
        <w:numId w:val="5"/>
      </w:numPr>
      <w:ind w:left="318" w:hanging="318"/>
      <w:outlineLvl w:val="0"/>
    </w:pPr>
  </w:style>
  <w:style w:type="paragraph" w:customStyle="1" w:styleId="Level2">
    <w:name w:val="Level 2"/>
    <w:basedOn w:val="Normal"/>
    <w:rsid w:val="000028D9"/>
    <w:pPr>
      <w:numPr>
        <w:ilvl w:val="1"/>
        <w:numId w:val="4"/>
      </w:numPr>
      <w:ind w:left="318" w:hanging="263"/>
      <w:outlineLvl w:val="1"/>
    </w:pPr>
  </w:style>
  <w:style w:type="paragraph" w:styleId="BodyText">
    <w:name w:val="Body Text"/>
    <w:basedOn w:val="Normal"/>
    <w:rsid w:val="000028D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Pr>
      <w:rFonts w:cs="Arial"/>
      <w:u w:val="single"/>
      <w:lang w:val="en-GB"/>
    </w:rPr>
  </w:style>
  <w:style w:type="paragraph" w:styleId="BodyTextIndent">
    <w:name w:val="Body Text Indent"/>
    <w:basedOn w:val="Normal"/>
    <w:rsid w:val="000028D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800" w:hanging="667"/>
    </w:pPr>
    <w:rPr>
      <w:rFonts w:cs="Arial"/>
      <w:lang w:val="en-GB"/>
    </w:rPr>
  </w:style>
  <w:style w:type="paragraph" w:styleId="BodyTextIndent2">
    <w:name w:val="Body Text Indent 2"/>
    <w:basedOn w:val="Normal"/>
    <w:rsid w:val="000028D9"/>
    <w:pPr>
      <w:tabs>
        <w:tab w:val="left" w:pos="-3457"/>
        <w:tab w:val="left" w:pos="-3187"/>
        <w:tab w:val="left" w:pos="-1440"/>
        <w:tab w:val="left" w:pos="-720"/>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853" w:hanging="720"/>
    </w:pPr>
    <w:rPr>
      <w:rFonts w:cs="Arial"/>
      <w:lang w:val="en-GB"/>
    </w:rPr>
  </w:style>
  <w:style w:type="paragraph" w:styleId="BodyTextIndent3">
    <w:name w:val="Body Text Indent 3"/>
    <w:basedOn w:val="Normal"/>
    <w:rsid w:val="000028D9"/>
    <w:pPr>
      <w:tabs>
        <w:tab w:val="left" w:pos="-1440"/>
        <w:tab w:val="left" w:pos="-720"/>
        <w:tab w:val="left" w:pos="0"/>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133" w:hanging="720"/>
    </w:pPr>
    <w:rPr>
      <w:rFonts w:cs="Arial"/>
      <w:lang w:val="en-GB"/>
    </w:rPr>
  </w:style>
  <w:style w:type="paragraph" w:styleId="Header">
    <w:name w:val="header"/>
    <w:basedOn w:val="Normal"/>
    <w:rsid w:val="000028D9"/>
    <w:pPr>
      <w:tabs>
        <w:tab w:val="center" w:pos="4320"/>
        <w:tab w:val="right" w:pos="8640"/>
      </w:tabs>
    </w:pPr>
  </w:style>
  <w:style w:type="paragraph" w:styleId="Footer">
    <w:name w:val="footer"/>
    <w:basedOn w:val="Normal"/>
    <w:rsid w:val="000028D9"/>
    <w:pPr>
      <w:tabs>
        <w:tab w:val="center" w:pos="4320"/>
        <w:tab w:val="right" w:pos="8640"/>
      </w:tabs>
    </w:pPr>
  </w:style>
  <w:style w:type="paragraph" w:styleId="BalloonText">
    <w:name w:val="Balloon Text"/>
    <w:basedOn w:val="Normal"/>
    <w:link w:val="BalloonTextChar"/>
    <w:rsid w:val="00E02B18"/>
    <w:rPr>
      <w:rFonts w:ascii="Tahoma" w:hAnsi="Tahoma"/>
      <w:sz w:val="16"/>
      <w:szCs w:val="16"/>
    </w:rPr>
  </w:style>
  <w:style w:type="character" w:customStyle="1" w:styleId="BalloonTextChar">
    <w:name w:val="Balloon Text Char"/>
    <w:link w:val="BalloonText"/>
    <w:rsid w:val="00E02B18"/>
    <w:rPr>
      <w:rFonts w:ascii="Tahoma" w:hAnsi="Tahoma" w:cs="Tahoma"/>
      <w:sz w:val="16"/>
      <w:szCs w:val="16"/>
      <w:lang w:val="en-US" w:eastAsia="en-US"/>
    </w:rPr>
  </w:style>
  <w:style w:type="character" w:styleId="CommentReference">
    <w:name w:val="annotation reference"/>
    <w:semiHidden/>
    <w:rsid w:val="0081422D"/>
    <w:rPr>
      <w:sz w:val="16"/>
      <w:szCs w:val="16"/>
    </w:rPr>
  </w:style>
  <w:style w:type="paragraph" w:styleId="CommentText">
    <w:name w:val="annotation text"/>
    <w:basedOn w:val="Normal"/>
    <w:semiHidden/>
    <w:rsid w:val="0081422D"/>
    <w:rPr>
      <w:sz w:val="20"/>
      <w:szCs w:val="20"/>
    </w:rPr>
  </w:style>
  <w:style w:type="paragraph" w:styleId="CommentSubject">
    <w:name w:val="annotation subject"/>
    <w:basedOn w:val="CommentText"/>
    <w:next w:val="CommentText"/>
    <w:semiHidden/>
    <w:rsid w:val="0081422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115</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Accounting Principles, Third Canadian Edition</vt:lpstr>
    </vt:vector>
  </TitlesOfParts>
  <Company>John Wiley &amp; Sons Canada, Ltd.</Company>
  <LinksUpToDate>false</LinksUpToDate>
  <CharactersWithSpaces>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Third Canadian Edition</dc:title>
  <dc:subject>Chapter 9: Long-Lived Assets</dc:subject>
  <dc:creator>Marie Sinnott</dc:creator>
  <cp:lastModifiedBy>Admin</cp:lastModifiedBy>
  <cp:revision>3</cp:revision>
  <cp:lastPrinted>2002-01-10T22:28:00Z</cp:lastPrinted>
  <dcterms:created xsi:type="dcterms:W3CDTF">2015-12-09T03:42:00Z</dcterms:created>
  <dcterms:modified xsi:type="dcterms:W3CDTF">2015-12-09T05:12:00Z</dcterms:modified>
</cp:coreProperties>
</file>